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F30258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AA23B0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2AD2DF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23B0" w:rsidRPr="003D6D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https://zakazky.zcu.cz/contract_display_6031.html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7FBED4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A23B0">
        <w:rPr>
          <w:rFonts w:ascii="Garamond" w:hAnsi="Garamond" w:cs="Arial"/>
          <w:sz w:val="22"/>
          <w:szCs w:val="22"/>
        </w:rPr>
        <w:t>06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14FD4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6574" w14:textId="77777777" w:rsidR="00C77725" w:rsidRDefault="00C77725" w:rsidP="00795AAC">
      <w:r>
        <w:separator/>
      </w:r>
    </w:p>
  </w:endnote>
  <w:endnote w:type="continuationSeparator" w:id="0">
    <w:p w14:paraId="57C1C960" w14:textId="77777777" w:rsidR="00C77725" w:rsidRDefault="00C7772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3940A" w14:textId="77777777" w:rsidR="00C77725" w:rsidRDefault="00C77725" w:rsidP="00795AAC">
      <w:r>
        <w:separator/>
      </w:r>
    </w:p>
  </w:footnote>
  <w:footnote w:type="continuationSeparator" w:id="0">
    <w:p w14:paraId="543AF09E" w14:textId="77777777" w:rsidR="00C77725" w:rsidRDefault="00C7772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3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c/xv2/gwtNjU9wtNSsMZvJr5aPIJQPRC3N1ozAFAh/Y=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ph7Wb0S7DMakWv+43p4iSq2ud/FUwrUMgQkgBpIPWDI=</DigestValue>
    </Reference>
  </SignedInfo>
  <SignatureValue>ENl7Wn6OuWeX8fl+sX5oUbLxCZIgpO+uAxlkYSstaTvK5x/j4QJiYGJaAGvrvqHNS3mr1nbmqz0S
yM+XqoPw5HgO3UDG2u/Nnbq6WbAg6/p6ZkjjlxC/ps/5+SsTqnvmmsSsOxNr1yn+qfcpKRr/VjZK
Tt2FRNy6NOl4IossPU/pdrrkoVvdg2UkgX5/j/GXtUkQoGBRFksD4DlErxDaAbUUVhO23rEDtF/p
jRWC0Y3ihzjmh53rnoeS9XFNcMArc2x6cmZSS0SJvq3lPCgv1Me8VoIWjliMsZvh7q0CLNN04Arj
k1PebYrzclg4iVolaavyVxvLIyskg8kcXluV9A==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NfMystJN0UzVg1puaGMvNiaDFI9IVlSSC3l+6/gjQmM=</DigestValue>
      </Reference>
      <Reference URI="/word/document.xml?ContentType=application/vnd.openxmlformats-officedocument.wordprocessingml.document.main+xml">
        <DigestMethod Algorithm="http://www.w3.org/2001/04/xmlenc#sha256"/>
        <DigestValue>LXRhO4SGdWEQq0jbQoaFHI3dGHDXVib0SJXRBTY3Y4Q=</DigestValue>
      </Reference>
      <Reference URI="/word/endnotes.xml?ContentType=application/vnd.openxmlformats-officedocument.wordprocessingml.endnotes+xml">
        <DigestMethod Algorithm="http://www.w3.org/2001/04/xmlenc#sha256"/>
        <DigestValue>lhiOKt568N2s04LCfBuup7uhPdsH9iSyF5L2/NSNPNY=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U4rzmHNTCO373OnpLMHF/IJkz88QM3TNKPN9sFkJMFg=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TU2T/ySJlAPSxVNhvXjwzyNqDRt432obs/+oIuWO8ig=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2023-05-26T08:17:39Z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2023-05-26T08:17:39Z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81</cp:revision>
  <cp:lastPrinted>2018-08-08T13:48:00Z</cp:lastPrinted>
  <dcterms:created xsi:type="dcterms:W3CDTF">2021-09-20T07:59:00Z</dcterms:created>
  <dcterms:modified xsi:type="dcterms:W3CDTF">2023-05-26T08:17:00Z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